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102D62C5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C7A9A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37A4305" w14:textId="77777777" w:rsidR="007C7A9A" w:rsidRPr="002E64B8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69FDB0" w14:textId="77777777" w:rsidR="007C7A9A" w:rsidRPr="002E64B8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0401C8A0" w14:textId="77777777" w:rsidR="007C7A9A" w:rsidRPr="002E64B8" w:rsidRDefault="007C7A9A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42CC10E" w:rsidR="00916821" w:rsidRDefault="00916821" w:rsidP="007C7A9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6B18CE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C7A9A" w:rsidRPr="007C7A9A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 w budynku warsztatowym w m. Jamy 5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7C7A9A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1811AF9C" w14:textId="77777777" w:rsidR="007C7A9A" w:rsidRPr="00EB5DE3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98AB994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9FE65AA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F8F1130" w14:textId="77777777" w:rsidR="007C7A9A" w:rsidRDefault="007C7A9A" w:rsidP="007C7A9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E931D86" w14:textId="77777777" w:rsidR="007C7A9A" w:rsidRPr="00EB5DE3" w:rsidRDefault="007C7A9A" w:rsidP="007C7A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6CE09BA2" w14:textId="77777777" w:rsidR="007C7A9A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7FBF7CB9" w14:textId="77777777" w:rsidR="007C7A9A" w:rsidRPr="00EB5DE3" w:rsidRDefault="007C7A9A" w:rsidP="007C7A9A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7AB6689E" w14:textId="77777777" w:rsidR="007C7A9A" w:rsidRDefault="007C7A9A" w:rsidP="007C7A9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2BD65A3" w14:textId="7D73FBB2" w:rsidR="00004B30" w:rsidRDefault="007C7A9A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417325EA" w:rsidR="00F7537C" w:rsidRDefault="007C7A9A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16BD2005" w:rsidR="004D3562" w:rsidRDefault="007C7A9A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lastRenderedPageBreak/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173C1" w14:textId="77777777" w:rsidR="00D61444" w:rsidRDefault="00D61444">
      <w:r>
        <w:separator/>
      </w:r>
    </w:p>
  </w:endnote>
  <w:endnote w:type="continuationSeparator" w:id="0">
    <w:p w14:paraId="739FCA61" w14:textId="77777777" w:rsidR="00D61444" w:rsidRDefault="00D6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6B18CE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6B18CE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DECEF" w14:textId="77777777" w:rsidR="00D61444" w:rsidRDefault="00D61444">
      <w:r>
        <w:separator/>
      </w:r>
    </w:p>
  </w:footnote>
  <w:footnote w:type="continuationSeparator" w:id="0">
    <w:p w14:paraId="4742D3AF" w14:textId="77777777" w:rsidR="00D61444" w:rsidRDefault="00D61444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8CE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A9A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444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4399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B3B7-4AF5-4487-9EC7-3AC25754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23</cp:revision>
  <cp:lastPrinted>2021-11-02T06:10:00Z</cp:lastPrinted>
  <dcterms:created xsi:type="dcterms:W3CDTF">2021-03-12T08:27:00Z</dcterms:created>
  <dcterms:modified xsi:type="dcterms:W3CDTF">2022-06-23T06:19:00Z</dcterms:modified>
</cp:coreProperties>
</file>